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38117BC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2E4201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5856CD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E4201" w:rsidRPr="00FE6A6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https://zakazky.zcu.cz/contract_display_4605.html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820390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E4201">
        <w:rPr>
          <w:rFonts w:ascii="Garamond" w:hAnsi="Garamond" w:cs="Arial"/>
          <w:sz w:val="22"/>
          <w:szCs w:val="22"/>
        </w:rPr>
        <w:t>11</w:t>
      </w:r>
      <w:r w:rsidR="00BF36E9">
        <w:rPr>
          <w:rFonts w:ascii="Garamond" w:hAnsi="Garamond" w:cs="Arial"/>
          <w:sz w:val="22"/>
          <w:szCs w:val="22"/>
        </w:rPr>
        <w:t>.06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2E4201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E0343" w14:textId="77777777" w:rsidR="00BA2757" w:rsidRDefault="00BA2757" w:rsidP="00795AAC">
      <w:r>
        <w:separator/>
      </w:r>
    </w:p>
  </w:endnote>
  <w:endnote w:type="continuationSeparator" w:id="0">
    <w:p w14:paraId="13A1C85C" w14:textId="77777777" w:rsidR="00BA2757" w:rsidRDefault="00BA275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53B51" w14:textId="77777777" w:rsidR="00BA2757" w:rsidRDefault="00BA2757" w:rsidP="00795AAC">
      <w:r>
        <w:separator/>
      </w:r>
    </w:p>
  </w:footnote>
  <w:footnote w:type="continuationSeparator" w:id="0">
    <w:p w14:paraId="2D1F29C2" w14:textId="77777777" w:rsidR="00BA2757" w:rsidRDefault="00BA275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757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0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O83JBeqivpimG/SeYwbGpdSXhJOXOGk6hBiafbaRtIE=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MJ6zHb48zt/wefUChkx8QMpV3mVm7se13AqKj1qlPzM=</DigestValue>
    </Reference>
  </SignedInfo>
  <SignatureValue>haAtl3PHnbgveMbXp+e+Sr4tKkKRklFZpGQMqODoTC+OzHxKiZ70GwWSRpKPX9mVw/e9ouvxf4gU
/u23Viu1nd/AcLaWmQdn81P4KrZNkypmVyQawu5jnFfJ8OPEMyNsFNZtQIB9ZliKo0g6WefyTf0f
Q4xdSETregCXD+N5cz67Sl2/At88q25Vmb1EHX/Zbr0SAzkB83eebnFK8wTh0fJzBhasa8VGEIP7
Ep5RDeIj6lYwc2TuCSDIGTlZt6D3D9CP0IIqvw05fq7V2IC3RSJgF1kK76SSvVQuA0DQwQsIVER7
z/S21j1370FVSKDMCVOqLYP4g1e7ULJKDN8RiQ==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A2YZ2RYS+1Jp6s9pGiC114TGQFm18dRbtSIa7iAm2bg=</DigestValue>
      </Reference>
      <Reference URI="/word/document.xml?ContentType=application/vnd.openxmlformats-officedocument.wordprocessingml.document.main+xml">
        <DigestMethod Algorithm="http://www.w3.org/2001/04/xmlenc#sha256"/>
        <DigestValue>RMUJBYYeGeDlKAXVzSjNIT39D/XLJdgcYseQYEP+HPI=</DigestValue>
      </Reference>
      <Reference URI="/word/endnotes.xml?ContentType=application/vnd.openxmlformats-officedocument.wordprocessingml.endnotes+xml">
        <DigestMethod Algorithm="http://www.w3.org/2001/04/xmlenc#sha256"/>
        <DigestValue>aJhCipzdvktN7+dH3cF6ZPlD0TzylPWvi+HMyhnXJM4=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zNkIzCQXQJh3DBwU5+Rj00NzM6ScD1hZ3Z8nW2ytPzg=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fqprOsf2dJr4kC6Cnwio/SLUXWR/k+LbqR/bTlUjcgY=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2021-05-31T09:49:32Z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2021-05-31T09:49:32Z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E86FF-42FA-4690-9DEB-BAE3FB51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2018-08-08T13:48:00Z</cp:lastPrinted>
  <dcterms:created xsi:type="dcterms:W3CDTF">2021-05-25T06:03:00Z</dcterms:created>
  <dcterms:modified xsi:type="dcterms:W3CDTF">2021-05-31T09:46:00Z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